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41FAF7">
      <w:pPr>
        <w:pStyle w:val="2"/>
        <w:bidi w:val="0"/>
        <w:jc w:val="center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>工程量清单编制</w:t>
      </w:r>
      <w:r>
        <w:rPr>
          <w:rFonts w:hint="eastAsia"/>
          <w:highlight w:val="none"/>
          <w:lang w:eastAsia="zh-CN"/>
        </w:rPr>
        <w:t>说明</w:t>
      </w:r>
    </w:p>
    <w:p w14:paraId="50C06E6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工程名称: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鄂尔多斯市康巴什区第五小学采暖改造工程</w:t>
      </w:r>
    </w:p>
    <w:p w14:paraId="0D1A182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工程概况</w:t>
      </w:r>
    </w:p>
    <w:p w14:paraId="7532F5A7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本工程为</w:t>
      </w: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: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鄂尔多斯市康巴什区第五小学采暖改造工程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，建设地点位于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鄂尔多斯市康巴什区。</w:t>
      </w:r>
    </w:p>
    <w:p w14:paraId="306CAC2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二、工程招标范围</w:t>
      </w:r>
    </w:p>
    <w:p w14:paraId="584D312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鄂尔多斯市康巴什区第五小学采暖改造工程包含拆除采暖，吊顶以及新做采暖、吊顶等。</w:t>
      </w:r>
    </w:p>
    <w:p w14:paraId="5AEF752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三、编制依据</w:t>
      </w:r>
    </w:p>
    <w:p w14:paraId="1ED1327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    1、清单依据《建设工程工程量清单计价规范》GB50500-2013。</w:t>
      </w:r>
    </w:p>
    <w:p w14:paraId="570127A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、规费执行《关于调整内蒙古自治区建设工程计价依据规费中养老保险费率》的通知（内建标〔2019〕468号）,规费费率为19%。</w:t>
      </w:r>
    </w:p>
    <w:p w14:paraId="13D324C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、税金执行《关于调整内蒙古自治区建设工程计价依据增值税税率的通知》内建工〔2019〕113号，税率为9%。</w:t>
      </w:r>
    </w:p>
    <w:p w14:paraId="4DC8EE6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、人工费调整执行内建标【2021】148号文。</w:t>
      </w:r>
    </w:p>
    <w:p w14:paraId="23EEE6D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、与本项目有关的标准（包括标准图集）、规范、技术资料。</w:t>
      </w:r>
    </w:p>
    <w:p w14:paraId="061DFE8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、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建设单位提供的图纸、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其他有关文件、资料。</w:t>
      </w:r>
    </w:p>
    <w:p w14:paraId="6E57958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、本说明未尽事项，以“计价规范”、“计量规范”以及有关的法律、法规、建设行政主管部门颁发的文件为准。</w:t>
      </w:r>
    </w:p>
    <w:p w14:paraId="0DB64F63">
      <w:pPr>
        <w:rPr>
          <w:rFonts w:hint="default"/>
          <w:lang w:eastAsia="zh-CN"/>
        </w:rPr>
      </w:pPr>
      <w:bookmarkStart w:id="0" w:name="_GoBack"/>
      <w:bookmarkEnd w:id="0"/>
    </w:p>
    <w:sectPr>
      <w:pgSz w:w="11906" w:h="16838"/>
      <w:pgMar w:top="1100" w:right="1080" w:bottom="1100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2NWYyYWNlOTUxYjcxOTVjYjdhZmZkN2E2MzZkMTkifQ=="/>
  </w:docVars>
  <w:rsids>
    <w:rsidRoot w:val="79424937"/>
    <w:rsid w:val="00106258"/>
    <w:rsid w:val="001A37E1"/>
    <w:rsid w:val="00237A00"/>
    <w:rsid w:val="003A5BD6"/>
    <w:rsid w:val="00722C5C"/>
    <w:rsid w:val="00922664"/>
    <w:rsid w:val="009F3FCD"/>
    <w:rsid w:val="01017C3B"/>
    <w:rsid w:val="017677AB"/>
    <w:rsid w:val="01C65B2E"/>
    <w:rsid w:val="01DE1536"/>
    <w:rsid w:val="02071C27"/>
    <w:rsid w:val="024116D9"/>
    <w:rsid w:val="024B3BE7"/>
    <w:rsid w:val="02591CFE"/>
    <w:rsid w:val="02913261"/>
    <w:rsid w:val="02AE32BF"/>
    <w:rsid w:val="02CE40D5"/>
    <w:rsid w:val="034A36C6"/>
    <w:rsid w:val="03E3116C"/>
    <w:rsid w:val="04507F0A"/>
    <w:rsid w:val="04F97590"/>
    <w:rsid w:val="05151950"/>
    <w:rsid w:val="05325B1E"/>
    <w:rsid w:val="05424187"/>
    <w:rsid w:val="057B486C"/>
    <w:rsid w:val="061F456B"/>
    <w:rsid w:val="065D29A3"/>
    <w:rsid w:val="06A82BCD"/>
    <w:rsid w:val="06E45D3D"/>
    <w:rsid w:val="075914CD"/>
    <w:rsid w:val="0768021A"/>
    <w:rsid w:val="07971DB6"/>
    <w:rsid w:val="07BB350B"/>
    <w:rsid w:val="07BC01C9"/>
    <w:rsid w:val="07FB7869"/>
    <w:rsid w:val="084A1F30"/>
    <w:rsid w:val="0876083E"/>
    <w:rsid w:val="08E22C09"/>
    <w:rsid w:val="092B6BEE"/>
    <w:rsid w:val="09560B50"/>
    <w:rsid w:val="09623990"/>
    <w:rsid w:val="0963005E"/>
    <w:rsid w:val="09F144C8"/>
    <w:rsid w:val="0A282FD1"/>
    <w:rsid w:val="0A3630B1"/>
    <w:rsid w:val="0A661B01"/>
    <w:rsid w:val="0A8875C5"/>
    <w:rsid w:val="0AAA44ED"/>
    <w:rsid w:val="0B1133DA"/>
    <w:rsid w:val="0B4C399F"/>
    <w:rsid w:val="0B4D7D2B"/>
    <w:rsid w:val="0BC75ECE"/>
    <w:rsid w:val="0C0E13E4"/>
    <w:rsid w:val="0C6F77B9"/>
    <w:rsid w:val="0CD57267"/>
    <w:rsid w:val="0D503AE1"/>
    <w:rsid w:val="0D697235"/>
    <w:rsid w:val="0D762E31"/>
    <w:rsid w:val="0DE211D5"/>
    <w:rsid w:val="0DE65B00"/>
    <w:rsid w:val="0E1D1641"/>
    <w:rsid w:val="0E28614F"/>
    <w:rsid w:val="0E611AA9"/>
    <w:rsid w:val="0ED32651"/>
    <w:rsid w:val="0F2530B1"/>
    <w:rsid w:val="0F25587F"/>
    <w:rsid w:val="0F2B0B0D"/>
    <w:rsid w:val="0F655F04"/>
    <w:rsid w:val="0F851003"/>
    <w:rsid w:val="0FBE6F7F"/>
    <w:rsid w:val="0FFA11FE"/>
    <w:rsid w:val="10715819"/>
    <w:rsid w:val="10A13364"/>
    <w:rsid w:val="1102707F"/>
    <w:rsid w:val="11130AF4"/>
    <w:rsid w:val="11237EED"/>
    <w:rsid w:val="11537232"/>
    <w:rsid w:val="117337E3"/>
    <w:rsid w:val="11DF226B"/>
    <w:rsid w:val="11E07A56"/>
    <w:rsid w:val="123624AB"/>
    <w:rsid w:val="12420933"/>
    <w:rsid w:val="1339140A"/>
    <w:rsid w:val="134279CF"/>
    <w:rsid w:val="13A45B96"/>
    <w:rsid w:val="13D44303"/>
    <w:rsid w:val="13E53400"/>
    <w:rsid w:val="1468334A"/>
    <w:rsid w:val="14DE7099"/>
    <w:rsid w:val="14F815ED"/>
    <w:rsid w:val="156C736A"/>
    <w:rsid w:val="15837469"/>
    <w:rsid w:val="15A07600"/>
    <w:rsid w:val="15B82246"/>
    <w:rsid w:val="15DA48CD"/>
    <w:rsid w:val="15E62D84"/>
    <w:rsid w:val="15F87645"/>
    <w:rsid w:val="15FC0D3C"/>
    <w:rsid w:val="16067A53"/>
    <w:rsid w:val="1620035A"/>
    <w:rsid w:val="16217BC9"/>
    <w:rsid w:val="164C7245"/>
    <w:rsid w:val="165557A5"/>
    <w:rsid w:val="16750DC4"/>
    <w:rsid w:val="16A537C2"/>
    <w:rsid w:val="16F7746C"/>
    <w:rsid w:val="1717124A"/>
    <w:rsid w:val="17865932"/>
    <w:rsid w:val="17906CBB"/>
    <w:rsid w:val="17B424EE"/>
    <w:rsid w:val="17C211FC"/>
    <w:rsid w:val="17DD78CE"/>
    <w:rsid w:val="18176AF3"/>
    <w:rsid w:val="18347CE0"/>
    <w:rsid w:val="184A1912"/>
    <w:rsid w:val="18CF720C"/>
    <w:rsid w:val="191C4671"/>
    <w:rsid w:val="191E5AAF"/>
    <w:rsid w:val="19235695"/>
    <w:rsid w:val="1999564C"/>
    <w:rsid w:val="19DA7D64"/>
    <w:rsid w:val="19DF07A6"/>
    <w:rsid w:val="19FB67A9"/>
    <w:rsid w:val="19FC7292"/>
    <w:rsid w:val="1A070A9C"/>
    <w:rsid w:val="1A5B29F3"/>
    <w:rsid w:val="1A820541"/>
    <w:rsid w:val="1A874C9D"/>
    <w:rsid w:val="1AFB20D2"/>
    <w:rsid w:val="1AFE6CAE"/>
    <w:rsid w:val="1B190954"/>
    <w:rsid w:val="1B1E09C2"/>
    <w:rsid w:val="1B5507FC"/>
    <w:rsid w:val="1BA01679"/>
    <w:rsid w:val="1BAA37E4"/>
    <w:rsid w:val="1BB75B66"/>
    <w:rsid w:val="1C401B11"/>
    <w:rsid w:val="1C5242D0"/>
    <w:rsid w:val="1C8B7F35"/>
    <w:rsid w:val="1CB801E2"/>
    <w:rsid w:val="1CC85C51"/>
    <w:rsid w:val="1CD340B9"/>
    <w:rsid w:val="1D0D344F"/>
    <w:rsid w:val="1D3A392E"/>
    <w:rsid w:val="1D486080"/>
    <w:rsid w:val="1D4D7C27"/>
    <w:rsid w:val="1D9F2D5B"/>
    <w:rsid w:val="1E0273A5"/>
    <w:rsid w:val="1E2B6AD5"/>
    <w:rsid w:val="1E654A6E"/>
    <w:rsid w:val="1E796628"/>
    <w:rsid w:val="1F233082"/>
    <w:rsid w:val="1F343197"/>
    <w:rsid w:val="1F43484C"/>
    <w:rsid w:val="1F6E1D8E"/>
    <w:rsid w:val="1F7BE6DB"/>
    <w:rsid w:val="1FE837BB"/>
    <w:rsid w:val="1FF91522"/>
    <w:rsid w:val="1FFC337F"/>
    <w:rsid w:val="20227FFE"/>
    <w:rsid w:val="20556B9B"/>
    <w:rsid w:val="20C9652C"/>
    <w:rsid w:val="20DB74DD"/>
    <w:rsid w:val="20DF5AD9"/>
    <w:rsid w:val="213444EE"/>
    <w:rsid w:val="21750DCF"/>
    <w:rsid w:val="218921AA"/>
    <w:rsid w:val="218C1945"/>
    <w:rsid w:val="21955C00"/>
    <w:rsid w:val="219B29DD"/>
    <w:rsid w:val="21A113EE"/>
    <w:rsid w:val="221302EA"/>
    <w:rsid w:val="224A57AD"/>
    <w:rsid w:val="227815D5"/>
    <w:rsid w:val="227F4A18"/>
    <w:rsid w:val="22BD49A2"/>
    <w:rsid w:val="22EE02FA"/>
    <w:rsid w:val="23466F03"/>
    <w:rsid w:val="23BA617C"/>
    <w:rsid w:val="23C96535"/>
    <w:rsid w:val="23FA7804"/>
    <w:rsid w:val="24151927"/>
    <w:rsid w:val="242E6FDC"/>
    <w:rsid w:val="24415500"/>
    <w:rsid w:val="24451419"/>
    <w:rsid w:val="248A22B6"/>
    <w:rsid w:val="248A502F"/>
    <w:rsid w:val="24CE2599"/>
    <w:rsid w:val="24EF6134"/>
    <w:rsid w:val="251E0824"/>
    <w:rsid w:val="251E6D1A"/>
    <w:rsid w:val="25532D35"/>
    <w:rsid w:val="25665B85"/>
    <w:rsid w:val="257E2906"/>
    <w:rsid w:val="2592341C"/>
    <w:rsid w:val="25B11714"/>
    <w:rsid w:val="25B713F5"/>
    <w:rsid w:val="25EB480C"/>
    <w:rsid w:val="25FA6E17"/>
    <w:rsid w:val="260E75AA"/>
    <w:rsid w:val="26186D77"/>
    <w:rsid w:val="261D1743"/>
    <w:rsid w:val="262747FF"/>
    <w:rsid w:val="26651DB3"/>
    <w:rsid w:val="26832592"/>
    <w:rsid w:val="276A7481"/>
    <w:rsid w:val="276F0AE2"/>
    <w:rsid w:val="27732011"/>
    <w:rsid w:val="2780631E"/>
    <w:rsid w:val="278F7006"/>
    <w:rsid w:val="27920895"/>
    <w:rsid w:val="279D0AFF"/>
    <w:rsid w:val="27C04E1F"/>
    <w:rsid w:val="283236A1"/>
    <w:rsid w:val="284F4952"/>
    <w:rsid w:val="285D2849"/>
    <w:rsid w:val="28D9533C"/>
    <w:rsid w:val="290E63D6"/>
    <w:rsid w:val="291D7DB9"/>
    <w:rsid w:val="291E6154"/>
    <w:rsid w:val="29266C52"/>
    <w:rsid w:val="292C03B7"/>
    <w:rsid w:val="29517459"/>
    <w:rsid w:val="29535E64"/>
    <w:rsid w:val="298873F7"/>
    <w:rsid w:val="29A832DF"/>
    <w:rsid w:val="2A614521"/>
    <w:rsid w:val="2AB74EF3"/>
    <w:rsid w:val="2AE63DE4"/>
    <w:rsid w:val="2B29332E"/>
    <w:rsid w:val="2B510E16"/>
    <w:rsid w:val="2B595DD6"/>
    <w:rsid w:val="2B801909"/>
    <w:rsid w:val="2BD83149"/>
    <w:rsid w:val="2BFF2A4B"/>
    <w:rsid w:val="2C091C6B"/>
    <w:rsid w:val="2C445F20"/>
    <w:rsid w:val="2C5448C5"/>
    <w:rsid w:val="2C5D42D8"/>
    <w:rsid w:val="2C6D1645"/>
    <w:rsid w:val="2C831AB0"/>
    <w:rsid w:val="2CA14264"/>
    <w:rsid w:val="2CA156F3"/>
    <w:rsid w:val="2CA430A9"/>
    <w:rsid w:val="2CD92058"/>
    <w:rsid w:val="2CDE6225"/>
    <w:rsid w:val="2CE75F58"/>
    <w:rsid w:val="2CF85596"/>
    <w:rsid w:val="2D5A57FF"/>
    <w:rsid w:val="2D664454"/>
    <w:rsid w:val="2D856583"/>
    <w:rsid w:val="2DA55799"/>
    <w:rsid w:val="2DB15126"/>
    <w:rsid w:val="2DC86E34"/>
    <w:rsid w:val="2DE2130D"/>
    <w:rsid w:val="2E7B29E5"/>
    <w:rsid w:val="2E853F1B"/>
    <w:rsid w:val="2E93645E"/>
    <w:rsid w:val="2ED51731"/>
    <w:rsid w:val="2F152BD2"/>
    <w:rsid w:val="2F544C9F"/>
    <w:rsid w:val="2F622EE9"/>
    <w:rsid w:val="2F907EED"/>
    <w:rsid w:val="2FAB1878"/>
    <w:rsid w:val="30213084"/>
    <w:rsid w:val="304628FA"/>
    <w:rsid w:val="305721B5"/>
    <w:rsid w:val="305F2454"/>
    <w:rsid w:val="30784261"/>
    <w:rsid w:val="30785221"/>
    <w:rsid w:val="30903BD2"/>
    <w:rsid w:val="309606BA"/>
    <w:rsid w:val="30AE00BC"/>
    <w:rsid w:val="30BD7F70"/>
    <w:rsid w:val="30DE4A98"/>
    <w:rsid w:val="30F220D3"/>
    <w:rsid w:val="31361C4F"/>
    <w:rsid w:val="3136457B"/>
    <w:rsid w:val="318E3F87"/>
    <w:rsid w:val="319F3ED8"/>
    <w:rsid w:val="3214390A"/>
    <w:rsid w:val="321C36A4"/>
    <w:rsid w:val="32431F07"/>
    <w:rsid w:val="324C2D81"/>
    <w:rsid w:val="325F2625"/>
    <w:rsid w:val="32A67869"/>
    <w:rsid w:val="32B157F0"/>
    <w:rsid w:val="32C96F07"/>
    <w:rsid w:val="32D028B4"/>
    <w:rsid w:val="32E42EEB"/>
    <w:rsid w:val="332A457E"/>
    <w:rsid w:val="33387B17"/>
    <w:rsid w:val="333FFD8D"/>
    <w:rsid w:val="335B5F2F"/>
    <w:rsid w:val="341133AD"/>
    <w:rsid w:val="345C0A18"/>
    <w:rsid w:val="346C7CD3"/>
    <w:rsid w:val="3476375C"/>
    <w:rsid w:val="347B1B0F"/>
    <w:rsid w:val="34B76516"/>
    <w:rsid w:val="34B937C2"/>
    <w:rsid w:val="34C40ADD"/>
    <w:rsid w:val="34C90753"/>
    <w:rsid w:val="34CA0605"/>
    <w:rsid w:val="34CA4E95"/>
    <w:rsid w:val="34F37073"/>
    <w:rsid w:val="34F65189"/>
    <w:rsid w:val="3519131E"/>
    <w:rsid w:val="359C6AAF"/>
    <w:rsid w:val="3634020C"/>
    <w:rsid w:val="364B661C"/>
    <w:rsid w:val="366439D6"/>
    <w:rsid w:val="36780F2D"/>
    <w:rsid w:val="36814B05"/>
    <w:rsid w:val="37296A11"/>
    <w:rsid w:val="375A5755"/>
    <w:rsid w:val="376D4753"/>
    <w:rsid w:val="378A4DF3"/>
    <w:rsid w:val="379E01A6"/>
    <w:rsid w:val="37AF18A1"/>
    <w:rsid w:val="37BC479F"/>
    <w:rsid w:val="37C9041D"/>
    <w:rsid w:val="37DF3C67"/>
    <w:rsid w:val="38201C38"/>
    <w:rsid w:val="38756561"/>
    <w:rsid w:val="389054F0"/>
    <w:rsid w:val="38A21309"/>
    <w:rsid w:val="38DC07C8"/>
    <w:rsid w:val="38E51081"/>
    <w:rsid w:val="391ED2B5"/>
    <w:rsid w:val="3988568D"/>
    <w:rsid w:val="3A034CA0"/>
    <w:rsid w:val="3A075E20"/>
    <w:rsid w:val="3A39738C"/>
    <w:rsid w:val="3A466CE8"/>
    <w:rsid w:val="3A57765B"/>
    <w:rsid w:val="3A6511FC"/>
    <w:rsid w:val="3A9C6FC5"/>
    <w:rsid w:val="3A9D63CE"/>
    <w:rsid w:val="3AC4478D"/>
    <w:rsid w:val="3AD762FD"/>
    <w:rsid w:val="3AF92A01"/>
    <w:rsid w:val="3B117DD8"/>
    <w:rsid w:val="3B144C66"/>
    <w:rsid w:val="3B641718"/>
    <w:rsid w:val="3BAD6E67"/>
    <w:rsid w:val="3C164638"/>
    <w:rsid w:val="3C3564C9"/>
    <w:rsid w:val="3C5A2CCE"/>
    <w:rsid w:val="3C760EC9"/>
    <w:rsid w:val="3CA2148F"/>
    <w:rsid w:val="3CB3B6E5"/>
    <w:rsid w:val="3CE00C37"/>
    <w:rsid w:val="3D2C3BF2"/>
    <w:rsid w:val="3D6B4BC5"/>
    <w:rsid w:val="3D9D770B"/>
    <w:rsid w:val="3E1176CE"/>
    <w:rsid w:val="3E3B5952"/>
    <w:rsid w:val="3EBB6189"/>
    <w:rsid w:val="3EDD7383"/>
    <w:rsid w:val="3F470087"/>
    <w:rsid w:val="3F876B1B"/>
    <w:rsid w:val="3F9A29F5"/>
    <w:rsid w:val="3FF41A08"/>
    <w:rsid w:val="40311AB1"/>
    <w:rsid w:val="405E1109"/>
    <w:rsid w:val="40E31028"/>
    <w:rsid w:val="40F77E3A"/>
    <w:rsid w:val="411208FB"/>
    <w:rsid w:val="415723CD"/>
    <w:rsid w:val="41702B33"/>
    <w:rsid w:val="417E1365"/>
    <w:rsid w:val="41892691"/>
    <w:rsid w:val="418A1464"/>
    <w:rsid w:val="41D33C30"/>
    <w:rsid w:val="41D35EF7"/>
    <w:rsid w:val="42227C4E"/>
    <w:rsid w:val="42245169"/>
    <w:rsid w:val="42650E74"/>
    <w:rsid w:val="42E4040D"/>
    <w:rsid w:val="42FD0EC4"/>
    <w:rsid w:val="431E328C"/>
    <w:rsid w:val="431F16A0"/>
    <w:rsid w:val="4349730E"/>
    <w:rsid w:val="43C9288A"/>
    <w:rsid w:val="44306335"/>
    <w:rsid w:val="44355D16"/>
    <w:rsid w:val="444C6FCB"/>
    <w:rsid w:val="44782D86"/>
    <w:rsid w:val="447E51C4"/>
    <w:rsid w:val="44C44C46"/>
    <w:rsid w:val="44EF5877"/>
    <w:rsid w:val="44FE217B"/>
    <w:rsid w:val="455C4A36"/>
    <w:rsid w:val="45B74D25"/>
    <w:rsid w:val="45C015FB"/>
    <w:rsid w:val="45DD67EB"/>
    <w:rsid w:val="460624A6"/>
    <w:rsid w:val="46110E04"/>
    <w:rsid w:val="461917D6"/>
    <w:rsid w:val="46307339"/>
    <w:rsid w:val="46472102"/>
    <w:rsid w:val="46553E3A"/>
    <w:rsid w:val="46577102"/>
    <w:rsid w:val="46692766"/>
    <w:rsid w:val="468C3012"/>
    <w:rsid w:val="46B64504"/>
    <w:rsid w:val="46B918EB"/>
    <w:rsid w:val="472A5255"/>
    <w:rsid w:val="47347438"/>
    <w:rsid w:val="473757D2"/>
    <w:rsid w:val="47422455"/>
    <w:rsid w:val="47477D20"/>
    <w:rsid w:val="474E6962"/>
    <w:rsid w:val="47552676"/>
    <w:rsid w:val="47635B90"/>
    <w:rsid w:val="47847BF1"/>
    <w:rsid w:val="47986502"/>
    <w:rsid w:val="47C91B75"/>
    <w:rsid w:val="480E2588"/>
    <w:rsid w:val="483F6CCB"/>
    <w:rsid w:val="4850545E"/>
    <w:rsid w:val="485168F8"/>
    <w:rsid w:val="486959F1"/>
    <w:rsid w:val="48744F53"/>
    <w:rsid w:val="48CA5A70"/>
    <w:rsid w:val="493D49AB"/>
    <w:rsid w:val="497A4B00"/>
    <w:rsid w:val="49B345DA"/>
    <w:rsid w:val="49FE39A8"/>
    <w:rsid w:val="4A0478CD"/>
    <w:rsid w:val="4A073A69"/>
    <w:rsid w:val="4A270715"/>
    <w:rsid w:val="4A4F625D"/>
    <w:rsid w:val="4A7613B9"/>
    <w:rsid w:val="4AA57020"/>
    <w:rsid w:val="4AAC27B3"/>
    <w:rsid w:val="4AB6301B"/>
    <w:rsid w:val="4AF85D77"/>
    <w:rsid w:val="4AFA2431"/>
    <w:rsid w:val="4B175AD4"/>
    <w:rsid w:val="4B2A7ED6"/>
    <w:rsid w:val="4B625D82"/>
    <w:rsid w:val="4B706DC2"/>
    <w:rsid w:val="4BAF7C2E"/>
    <w:rsid w:val="4BDE2A99"/>
    <w:rsid w:val="4C4217EB"/>
    <w:rsid w:val="4C827F5A"/>
    <w:rsid w:val="4CDD51F0"/>
    <w:rsid w:val="4CF8092B"/>
    <w:rsid w:val="4CFE6465"/>
    <w:rsid w:val="4D595F01"/>
    <w:rsid w:val="4D786FDB"/>
    <w:rsid w:val="4D7D4D22"/>
    <w:rsid w:val="4D904338"/>
    <w:rsid w:val="4D941A78"/>
    <w:rsid w:val="4DAE0A97"/>
    <w:rsid w:val="4DE33B3F"/>
    <w:rsid w:val="4DF85E78"/>
    <w:rsid w:val="4E503875"/>
    <w:rsid w:val="4E920F36"/>
    <w:rsid w:val="4E9D4E82"/>
    <w:rsid w:val="4EFB2546"/>
    <w:rsid w:val="4F221859"/>
    <w:rsid w:val="4F225C34"/>
    <w:rsid w:val="4F346EC7"/>
    <w:rsid w:val="4F367AC5"/>
    <w:rsid w:val="4F804E30"/>
    <w:rsid w:val="4F8517E7"/>
    <w:rsid w:val="4FAC0B60"/>
    <w:rsid w:val="4FEC1096"/>
    <w:rsid w:val="50041F8D"/>
    <w:rsid w:val="502B6099"/>
    <w:rsid w:val="502E1473"/>
    <w:rsid w:val="503D1E3C"/>
    <w:rsid w:val="50A3575A"/>
    <w:rsid w:val="50AE405F"/>
    <w:rsid w:val="50DC5EB7"/>
    <w:rsid w:val="511B6393"/>
    <w:rsid w:val="51917A5E"/>
    <w:rsid w:val="519400C0"/>
    <w:rsid w:val="525D1E01"/>
    <w:rsid w:val="5277327F"/>
    <w:rsid w:val="527F77AD"/>
    <w:rsid w:val="5282745C"/>
    <w:rsid w:val="52F3746D"/>
    <w:rsid w:val="534566EE"/>
    <w:rsid w:val="534662D7"/>
    <w:rsid w:val="53976310"/>
    <w:rsid w:val="53A97E1D"/>
    <w:rsid w:val="53C9488A"/>
    <w:rsid w:val="53D46D39"/>
    <w:rsid w:val="54125625"/>
    <w:rsid w:val="54463823"/>
    <w:rsid w:val="546E30A9"/>
    <w:rsid w:val="54805F2E"/>
    <w:rsid w:val="553D03B4"/>
    <w:rsid w:val="55A86163"/>
    <w:rsid w:val="55B600F3"/>
    <w:rsid w:val="55E572F0"/>
    <w:rsid w:val="55F36536"/>
    <w:rsid w:val="569B32D3"/>
    <w:rsid w:val="56C54A63"/>
    <w:rsid w:val="56DF1EBD"/>
    <w:rsid w:val="56F5304E"/>
    <w:rsid w:val="5707260F"/>
    <w:rsid w:val="57314A8C"/>
    <w:rsid w:val="57C64FC3"/>
    <w:rsid w:val="581459EB"/>
    <w:rsid w:val="586804E9"/>
    <w:rsid w:val="586A027A"/>
    <w:rsid w:val="58C60EB9"/>
    <w:rsid w:val="58ED7E5E"/>
    <w:rsid w:val="59280DF4"/>
    <w:rsid w:val="596376BE"/>
    <w:rsid w:val="598F0DB6"/>
    <w:rsid w:val="59D20424"/>
    <w:rsid w:val="59F13D22"/>
    <w:rsid w:val="5A1608B6"/>
    <w:rsid w:val="5A224436"/>
    <w:rsid w:val="5A3B5F27"/>
    <w:rsid w:val="5A492DA3"/>
    <w:rsid w:val="5A6C1F23"/>
    <w:rsid w:val="5A7B1281"/>
    <w:rsid w:val="5A8738CB"/>
    <w:rsid w:val="5AAC0C0B"/>
    <w:rsid w:val="5AAC198B"/>
    <w:rsid w:val="5B356967"/>
    <w:rsid w:val="5B397FE7"/>
    <w:rsid w:val="5B6979F3"/>
    <w:rsid w:val="5B925825"/>
    <w:rsid w:val="5B9D011C"/>
    <w:rsid w:val="5BAF1B3A"/>
    <w:rsid w:val="5BC57A91"/>
    <w:rsid w:val="5BD13EB7"/>
    <w:rsid w:val="5BD95739"/>
    <w:rsid w:val="5BDF2E14"/>
    <w:rsid w:val="5C391DB1"/>
    <w:rsid w:val="5C510D67"/>
    <w:rsid w:val="5C5C10BF"/>
    <w:rsid w:val="5C5F68AB"/>
    <w:rsid w:val="5C8032BA"/>
    <w:rsid w:val="5C9E56A8"/>
    <w:rsid w:val="5CC518F8"/>
    <w:rsid w:val="5D173F69"/>
    <w:rsid w:val="5DC70E43"/>
    <w:rsid w:val="5DF6240E"/>
    <w:rsid w:val="5E2C60FC"/>
    <w:rsid w:val="5E8A641D"/>
    <w:rsid w:val="5E9A0AB9"/>
    <w:rsid w:val="5F550BFB"/>
    <w:rsid w:val="5F5D62EA"/>
    <w:rsid w:val="5F6A20EF"/>
    <w:rsid w:val="5F895D64"/>
    <w:rsid w:val="5F8D254E"/>
    <w:rsid w:val="5FBA2BDE"/>
    <w:rsid w:val="5FFD214E"/>
    <w:rsid w:val="604B05B5"/>
    <w:rsid w:val="607B7405"/>
    <w:rsid w:val="609C5FC9"/>
    <w:rsid w:val="60BB6610"/>
    <w:rsid w:val="60D62EB6"/>
    <w:rsid w:val="61284CB4"/>
    <w:rsid w:val="6186364E"/>
    <w:rsid w:val="6197208E"/>
    <w:rsid w:val="61C30E8A"/>
    <w:rsid w:val="61C43258"/>
    <w:rsid w:val="61D81539"/>
    <w:rsid w:val="628836FB"/>
    <w:rsid w:val="62BE38AD"/>
    <w:rsid w:val="62F06833"/>
    <w:rsid w:val="62FB7853"/>
    <w:rsid w:val="631173B7"/>
    <w:rsid w:val="634539E1"/>
    <w:rsid w:val="6380087F"/>
    <w:rsid w:val="639B0F59"/>
    <w:rsid w:val="63A70E1D"/>
    <w:rsid w:val="63B126D8"/>
    <w:rsid w:val="63D3604D"/>
    <w:rsid w:val="63D94610"/>
    <w:rsid w:val="63E70810"/>
    <w:rsid w:val="63FD5A52"/>
    <w:rsid w:val="640130FB"/>
    <w:rsid w:val="643818E5"/>
    <w:rsid w:val="645F16E8"/>
    <w:rsid w:val="64636939"/>
    <w:rsid w:val="64BC1A73"/>
    <w:rsid w:val="650035CE"/>
    <w:rsid w:val="650450E5"/>
    <w:rsid w:val="65371119"/>
    <w:rsid w:val="654E3B15"/>
    <w:rsid w:val="655B77D7"/>
    <w:rsid w:val="65720EC2"/>
    <w:rsid w:val="65780258"/>
    <w:rsid w:val="659370A8"/>
    <w:rsid w:val="659A693F"/>
    <w:rsid w:val="659E693B"/>
    <w:rsid w:val="65BB29E0"/>
    <w:rsid w:val="65D35C16"/>
    <w:rsid w:val="65DF280D"/>
    <w:rsid w:val="662B62E6"/>
    <w:rsid w:val="662D296A"/>
    <w:rsid w:val="664D5DA3"/>
    <w:rsid w:val="666E51BF"/>
    <w:rsid w:val="6699301D"/>
    <w:rsid w:val="66BB6DD6"/>
    <w:rsid w:val="67612F96"/>
    <w:rsid w:val="67B50E96"/>
    <w:rsid w:val="6806626E"/>
    <w:rsid w:val="681D1FCE"/>
    <w:rsid w:val="68585AF2"/>
    <w:rsid w:val="68AA1C9A"/>
    <w:rsid w:val="68D10005"/>
    <w:rsid w:val="69372D63"/>
    <w:rsid w:val="696D00D7"/>
    <w:rsid w:val="69774634"/>
    <w:rsid w:val="69A57DAF"/>
    <w:rsid w:val="69CD621F"/>
    <w:rsid w:val="6A19433D"/>
    <w:rsid w:val="6A9C5903"/>
    <w:rsid w:val="6B1205A0"/>
    <w:rsid w:val="6B2A0E7E"/>
    <w:rsid w:val="6B5E7E26"/>
    <w:rsid w:val="6B7FABDF"/>
    <w:rsid w:val="6B877209"/>
    <w:rsid w:val="6BB8690A"/>
    <w:rsid w:val="6BE811E9"/>
    <w:rsid w:val="6C1A0186"/>
    <w:rsid w:val="6C311BFD"/>
    <w:rsid w:val="6C5059E5"/>
    <w:rsid w:val="6C8A59E9"/>
    <w:rsid w:val="6CEEB076"/>
    <w:rsid w:val="6D4A300F"/>
    <w:rsid w:val="6D66729E"/>
    <w:rsid w:val="6D984C98"/>
    <w:rsid w:val="6D9C0ED6"/>
    <w:rsid w:val="6DB34D73"/>
    <w:rsid w:val="6E1603CE"/>
    <w:rsid w:val="6E533D98"/>
    <w:rsid w:val="6E900454"/>
    <w:rsid w:val="6EC413F7"/>
    <w:rsid w:val="6ECE1763"/>
    <w:rsid w:val="6EE0371F"/>
    <w:rsid w:val="6EFA4938"/>
    <w:rsid w:val="6F025F81"/>
    <w:rsid w:val="6F792ED1"/>
    <w:rsid w:val="6FD35FB8"/>
    <w:rsid w:val="6FDA5CAA"/>
    <w:rsid w:val="700E5845"/>
    <w:rsid w:val="70464D0F"/>
    <w:rsid w:val="70645415"/>
    <w:rsid w:val="70DE230E"/>
    <w:rsid w:val="70E01F5F"/>
    <w:rsid w:val="71AA4616"/>
    <w:rsid w:val="71B63E9B"/>
    <w:rsid w:val="71EF7A52"/>
    <w:rsid w:val="723B6A11"/>
    <w:rsid w:val="72B452B4"/>
    <w:rsid w:val="730D0E4E"/>
    <w:rsid w:val="734E4A89"/>
    <w:rsid w:val="73AE780A"/>
    <w:rsid w:val="73FE02E9"/>
    <w:rsid w:val="742D481E"/>
    <w:rsid w:val="747357AF"/>
    <w:rsid w:val="749453DA"/>
    <w:rsid w:val="74953397"/>
    <w:rsid w:val="74BF2DA8"/>
    <w:rsid w:val="74C0660D"/>
    <w:rsid w:val="74C20B31"/>
    <w:rsid w:val="74DA4723"/>
    <w:rsid w:val="74FB3307"/>
    <w:rsid w:val="750576C4"/>
    <w:rsid w:val="75640AB8"/>
    <w:rsid w:val="75A6482B"/>
    <w:rsid w:val="75AC2C3C"/>
    <w:rsid w:val="75C515EA"/>
    <w:rsid w:val="761B66C5"/>
    <w:rsid w:val="76BD6673"/>
    <w:rsid w:val="76E14240"/>
    <w:rsid w:val="77E67259"/>
    <w:rsid w:val="77F61FFF"/>
    <w:rsid w:val="781D7BFD"/>
    <w:rsid w:val="783E0EE0"/>
    <w:rsid w:val="78670469"/>
    <w:rsid w:val="787F05AD"/>
    <w:rsid w:val="787FC4D0"/>
    <w:rsid w:val="789E73D6"/>
    <w:rsid w:val="78EA09F1"/>
    <w:rsid w:val="79047F81"/>
    <w:rsid w:val="79424937"/>
    <w:rsid w:val="79487C51"/>
    <w:rsid w:val="79501984"/>
    <w:rsid w:val="79B2409B"/>
    <w:rsid w:val="7A016F76"/>
    <w:rsid w:val="7A4375A9"/>
    <w:rsid w:val="7A5F0547"/>
    <w:rsid w:val="7A7D099E"/>
    <w:rsid w:val="7AA57FCE"/>
    <w:rsid w:val="7AA757E5"/>
    <w:rsid w:val="7B0A6EDA"/>
    <w:rsid w:val="7B621B6E"/>
    <w:rsid w:val="7B662303"/>
    <w:rsid w:val="7B831EBF"/>
    <w:rsid w:val="7BB1215E"/>
    <w:rsid w:val="7BB340C8"/>
    <w:rsid w:val="7BB56D6C"/>
    <w:rsid w:val="7C8F1C8E"/>
    <w:rsid w:val="7C9A1E50"/>
    <w:rsid w:val="7C9B0471"/>
    <w:rsid w:val="7CA91BEF"/>
    <w:rsid w:val="7CCB7DB1"/>
    <w:rsid w:val="7CD31225"/>
    <w:rsid w:val="7CD654FB"/>
    <w:rsid w:val="7CF1393A"/>
    <w:rsid w:val="7D7A0C82"/>
    <w:rsid w:val="7D844AED"/>
    <w:rsid w:val="7D8B040C"/>
    <w:rsid w:val="7DC05D53"/>
    <w:rsid w:val="7DD40D6F"/>
    <w:rsid w:val="7E0F537D"/>
    <w:rsid w:val="7E280961"/>
    <w:rsid w:val="7E3C01D3"/>
    <w:rsid w:val="7E856C00"/>
    <w:rsid w:val="7E883EAF"/>
    <w:rsid w:val="7E9E31EC"/>
    <w:rsid w:val="7EAE78B4"/>
    <w:rsid w:val="7ED80AFA"/>
    <w:rsid w:val="7F3C0803"/>
    <w:rsid w:val="7F8A41BA"/>
    <w:rsid w:val="7F95560F"/>
    <w:rsid w:val="7FD6236F"/>
    <w:rsid w:val="7FE805A8"/>
    <w:rsid w:val="7FFD16F9"/>
    <w:rsid w:val="8BBDA744"/>
    <w:rsid w:val="A99351FC"/>
    <w:rsid w:val="B9BC3414"/>
    <w:rsid w:val="BFBBF449"/>
    <w:rsid w:val="DED6BB54"/>
    <w:rsid w:val="EB3B6123"/>
    <w:rsid w:val="F7FF657C"/>
    <w:rsid w:val="FBBDF3ED"/>
    <w:rsid w:val="FD1F0B2E"/>
    <w:rsid w:val="FF4E77D1"/>
    <w:rsid w:val="FFEEA6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5"/>
    <w:next w:val="1"/>
    <w:autoRedefine/>
    <w:qFormat/>
    <w:uiPriority w:val="0"/>
    <w:pPr>
      <w:widowControl/>
      <w:wordWrap w:val="0"/>
      <w:autoSpaceDE/>
      <w:autoSpaceDN/>
      <w:spacing w:before="0" w:after="0" w:line="240" w:lineRule="auto"/>
      <w:ind w:left="1275" w:firstLine="0"/>
      <w:jc w:val="both"/>
    </w:pPr>
    <w:rPr>
      <w:rFonts w:ascii="Times New Roman" w:hAnsi="Times New Roman" w:eastAsia="宋体" w:cs="Times New Roman"/>
      <w:sz w:val="21"/>
    </w:rPr>
  </w:style>
  <w:style w:type="paragraph" w:styleId="4">
    <w:name w:val="Normal (Web)"/>
    <w:basedOn w:val="1"/>
    <w:next w:val="3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font51"/>
    <w:basedOn w:val="6"/>
    <w:autoRedefine/>
    <w:qFormat/>
    <w:uiPriority w:val="0"/>
    <w:rPr>
      <w:rFonts w:hint="default" w:ascii="仿宋_GB2312" w:eastAsia="仿宋_GB2312" w:cs="仿宋_GB2312"/>
      <w:color w:val="000000"/>
      <w:sz w:val="20"/>
      <w:szCs w:val="20"/>
      <w:u w:val="none"/>
    </w:rPr>
  </w:style>
  <w:style w:type="character" w:customStyle="1" w:styleId="8">
    <w:name w:val="font61"/>
    <w:basedOn w:val="6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71"/>
    <w:basedOn w:val="6"/>
    <w:autoRedefine/>
    <w:qFormat/>
    <w:uiPriority w:val="0"/>
    <w:rPr>
      <w:rFonts w:hint="default" w:ascii="仿宋_GB2312" w:eastAsia="仿宋_GB2312" w:cs="仿宋_GB2312"/>
      <w:strike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408</Words>
  <Characters>437</Characters>
  <Lines>1</Lines>
  <Paragraphs>1</Paragraphs>
  <TotalTime>0</TotalTime>
  <ScaleCrop>false</ScaleCrop>
  <LinksUpToDate>false</LinksUpToDate>
  <CharactersWithSpaces>445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2017-05-11T01:57:00Z</dcterms:created>
  <dc:creator>Administrator</dc:creator>
  <cp:lastModifiedBy>雪花飘飘</cp:lastModifiedBy>
  <cp:lastPrinted>2023-01-07T10:40:00Z</cp:lastPrinted>
  <dcterms:modified xsi:type="dcterms:W3CDTF">2025-06-19T09:33:47Z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89FA153CE2644AB891AD9E630054D018_13</vt:lpwstr>
  </property>
  <property fmtid="{D5CDD505-2E9C-101B-9397-08002B2CF9AE}" pid="4" name="KSOTemplateDocerSaveRecord">
    <vt:lpwstr>eyJoZGlkIjoiNzYxOTRjYzhjYjFhMTE1ZjFkYmFjM2QxZjgxNDVlNDAiLCJ1c2VySWQiOiIxOTYyNzY3MjgifQ==</vt:lpwstr>
  </property>
</Properties>
</file>