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B9C1D">
      <w:pPr>
        <w:spacing w:line="560" w:lineRule="exact"/>
        <w:jc w:val="center"/>
        <w:rPr>
          <w:rFonts w:ascii="宋体" w:hAnsi="宋体" w:cs="宋体"/>
          <w:b/>
          <w:bCs/>
          <w:sz w:val="30"/>
          <w:szCs w:val="30"/>
        </w:rPr>
      </w:pPr>
      <w:r>
        <w:rPr>
          <w:rFonts w:hint="eastAsia" w:ascii="宋体" w:hAnsi="宋体" w:cs="宋体"/>
          <w:b/>
          <w:bCs/>
          <w:sz w:val="30"/>
          <w:szCs w:val="30"/>
        </w:rPr>
        <w:t>具有履行合同所必须的设备和专业技术能力承诺书</w:t>
      </w:r>
    </w:p>
    <w:p w14:paraId="2330D41D">
      <w:pPr>
        <w:widowControl/>
        <w:spacing w:line="360" w:lineRule="auto"/>
        <w:jc w:val="left"/>
        <w:rPr>
          <w:rFonts w:ascii="宋体" w:hAnsi="宋体" w:cs="宋体"/>
          <w:color w:val="000000"/>
          <w:kern w:val="0"/>
          <w:sz w:val="24"/>
          <w:szCs w:val="24"/>
          <w:lang w:bidi="ar"/>
        </w:rPr>
      </w:pPr>
    </w:p>
    <w:p w14:paraId="23462345">
      <w:pPr>
        <w:widowControl/>
        <w:spacing w:line="360" w:lineRule="auto"/>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致：</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 </w:t>
      </w:r>
      <w:r>
        <w:rPr>
          <w:rFonts w:ascii="宋体" w:hAnsi="宋体" w:cs="宋体"/>
          <w:kern w:val="0"/>
          <w:sz w:val="24"/>
          <w:szCs w:val="24"/>
          <w:u w:val="single"/>
        </w:rPr>
        <w:t xml:space="preserve">    </w:t>
      </w:r>
      <w:r>
        <w:rPr>
          <w:rFonts w:hint="eastAsia" w:ascii="宋体" w:hAnsi="宋体" w:cs="宋体"/>
          <w:kern w:val="0"/>
          <w:sz w:val="24"/>
          <w:szCs w:val="24"/>
          <w:u w:val="single"/>
        </w:rPr>
        <w:t xml:space="preserve">（采购人名称） </w:t>
      </w:r>
      <w:r>
        <w:rPr>
          <w:rFonts w:ascii="宋体" w:hAnsi="宋体" w:cs="宋体"/>
          <w:kern w:val="0"/>
          <w:sz w:val="24"/>
          <w:szCs w:val="24"/>
          <w:u w:val="single"/>
        </w:rPr>
        <w:t xml:space="preserve">       </w:t>
      </w:r>
      <w:r>
        <w:rPr>
          <w:rFonts w:hint="eastAsia" w:ascii="宋体" w:hAnsi="宋体" w:cs="宋体"/>
          <w:kern w:val="0"/>
          <w:sz w:val="24"/>
          <w:szCs w:val="24"/>
          <w:u w:val="single"/>
        </w:rPr>
        <w:t xml:space="preserve">  </w:t>
      </w:r>
    </w:p>
    <w:p w14:paraId="54C3D386">
      <w:pPr>
        <w:widowControl/>
        <w:spacing w:line="360" w:lineRule="auto"/>
        <w:ind w:firstLine="480" w:firstLineChars="200"/>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我方具备履行</w:t>
      </w:r>
      <w:r>
        <w:rPr>
          <w:rFonts w:hint="eastAsia" w:ascii="宋体" w:hAnsi="宋体" w:cs="宋体"/>
          <w:color w:val="000000"/>
          <w:kern w:val="0"/>
          <w:sz w:val="24"/>
          <w:szCs w:val="24"/>
          <w:u w:val="single"/>
          <w:lang w:bidi="ar"/>
        </w:rPr>
        <w:t xml:space="preserve">    （项目名称）、（项目编号）   </w:t>
      </w:r>
      <w:r>
        <w:rPr>
          <w:rFonts w:hint="eastAsia" w:ascii="宋体" w:hAnsi="宋体" w:cs="宋体"/>
          <w:color w:val="000000"/>
          <w:kern w:val="0"/>
          <w:sz w:val="24"/>
          <w:szCs w:val="24"/>
          <w:lang w:bidi="ar"/>
        </w:rPr>
        <w:t>合同所必须的设备和专业技术能力。</w:t>
      </w:r>
    </w:p>
    <w:p w14:paraId="7796A420">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特此承诺</w:t>
      </w:r>
    </w:p>
    <w:p w14:paraId="692367C4">
      <w:pPr>
        <w:widowControl/>
        <w:spacing w:line="360" w:lineRule="auto"/>
        <w:ind w:firstLine="480" w:firstLineChars="200"/>
        <w:jc w:val="left"/>
        <w:rPr>
          <w:rFonts w:ascii="宋体" w:hAnsi="宋体" w:cs="宋体"/>
          <w:kern w:val="0"/>
          <w:sz w:val="24"/>
          <w:szCs w:val="24"/>
          <w:lang w:bidi="ar"/>
        </w:rPr>
      </w:pPr>
    </w:p>
    <w:p w14:paraId="0E50CC0F">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供应商名称：</w:t>
      </w:r>
      <w:r>
        <w:rPr>
          <w:rFonts w:hint="eastAsia" w:ascii="宋体" w:hAnsi="宋体" w:cs="宋体"/>
          <w:sz w:val="24"/>
          <w:szCs w:val="24"/>
          <w:u w:val="single"/>
        </w:rPr>
        <w:t xml:space="preserve">                            </w:t>
      </w:r>
      <w:r>
        <w:rPr>
          <w:rFonts w:hint="eastAsia" w:ascii="宋体" w:hAnsi="宋体" w:cs="宋体"/>
          <w:kern w:val="0"/>
          <w:sz w:val="24"/>
          <w:szCs w:val="24"/>
          <w:lang w:bidi="ar"/>
        </w:rPr>
        <w:t xml:space="preserve">（加盖公章） </w:t>
      </w:r>
    </w:p>
    <w:p w14:paraId="4CB1069C">
      <w:pPr>
        <w:widowControl/>
        <w:spacing w:line="360" w:lineRule="auto"/>
        <w:ind w:firstLine="480" w:firstLineChars="200"/>
        <w:jc w:val="left"/>
        <w:rPr>
          <w:rFonts w:ascii="宋体" w:hAnsi="宋体" w:cs="宋体"/>
          <w:kern w:val="0"/>
          <w:sz w:val="24"/>
          <w:szCs w:val="24"/>
          <w:lang w:bidi="ar"/>
        </w:rPr>
      </w:pPr>
      <w:bookmarkStart w:id="0" w:name="_GoBack"/>
      <w:bookmarkEnd w:id="0"/>
    </w:p>
    <w:p w14:paraId="3E575A20">
      <w:pPr>
        <w:pStyle w:val="5"/>
        <w:ind w:firstLine="5760" w:firstLineChars="2000"/>
        <w:rPr>
          <w:rFonts w:ascii="宋体" w:eastAsia="宋体" w:cs="宋体"/>
          <w:sz w:val="24"/>
          <w:szCs w:val="24"/>
          <w:u w:val="single"/>
        </w:rPr>
      </w:pPr>
    </w:p>
    <w:p w14:paraId="38295418">
      <w:pPr>
        <w:pStyle w:val="6"/>
        <w:ind w:firstLine="5280" w:firstLineChars="2200"/>
        <w:rPr>
          <w:rFonts w:ascii="宋体" w:hAnsi="宋体" w:cs="宋体"/>
          <w:color w:val="000000"/>
          <w:kern w:val="0"/>
          <w:sz w:val="24"/>
          <w:szCs w:val="24"/>
          <w:lang w:bidi="ar"/>
        </w:rPr>
      </w:pPr>
    </w:p>
    <w:p w14:paraId="248BE7B9">
      <w:pPr>
        <w:pStyle w:val="6"/>
        <w:ind w:firstLine="5280" w:firstLineChars="2200"/>
        <w:rPr>
          <w:rFonts w:ascii="宋体" w:hAnsi="宋体" w:cs="宋体"/>
          <w:color w:val="000000"/>
          <w:kern w:val="0"/>
          <w:sz w:val="24"/>
          <w:szCs w:val="24"/>
          <w:lang w:bidi="ar"/>
        </w:rPr>
      </w:pPr>
      <w:r>
        <w:rPr>
          <w:rFonts w:hint="eastAsia" w:ascii="宋体" w:hAnsi="宋体" w:cs="宋体"/>
          <w:color w:val="000000"/>
          <w:kern w:val="0"/>
          <w:sz w:val="24"/>
          <w:szCs w:val="24"/>
          <w:lang w:bidi="ar"/>
        </w:rPr>
        <w:t xml:space="preserve">   年   月   日 </w:t>
      </w:r>
      <w:r>
        <w:rPr>
          <w:rFonts w:ascii="宋体" w:hAnsi="宋体" w:cs="宋体"/>
          <w:color w:val="000000"/>
          <w:kern w:val="0"/>
          <w:sz w:val="24"/>
          <w:szCs w:val="24"/>
          <w:lang w:bidi="ar"/>
        </w:rPr>
        <w:br w:type="page"/>
      </w:r>
    </w:p>
    <w:p w14:paraId="4E636975">
      <w:pPr>
        <w:spacing w:line="560" w:lineRule="exact"/>
        <w:jc w:val="center"/>
        <w:rPr>
          <w:rFonts w:ascii="宋体" w:hAnsi="宋体" w:cs="宋体"/>
          <w:b/>
          <w:bCs/>
          <w:sz w:val="30"/>
          <w:szCs w:val="30"/>
        </w:rPr>
      </w:pPr>
      <w:r>
        <w:rPr>
          <w:rFonts w:hint="eastAsia" w:ascii="宋体" w:hAnsi="宋体" w:cs="宋体"/>
          <w:b/>
          <w:bCs/>
          <w:sz w:val="30"/>
          <w:szCs w:val="30"/>
        </w:rPr>
        <w:t>建筑工人工资支付承诺书</w:t>
      </w:r>
    </w:p>
    <w:p w14:paraId="56D17FED"/>
    <w:p w14:paraId="3E257972">
      <w:pPr>
        <w:widowControl/>
        <w:spacing w:line="360" w:lineRule="auto"/>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致：</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 </w:t>
      </w:r>
      <w:r>
        <w:rPr>
          <w:rFonts w:ascii="宋体" w:hAnsi="宋体" w:cs="宋体"/>
          <w:kern w:val="0"/>
          <w:sz w:val="24"/>
          <w:szCs w:val="24"/>
          <w:u w:val="single"/>
        </w:rPr>
        <w:t xml:space="preserve">          </w:t>
      </w:r>
      <w:r>
        <w:rPr>
          <w:rFonts w:hint="eastAsia" w:ascii="宋体" w:hAnsi="宋体" w:cs="宋体"/>
          <w:kern w:val="0"/>
          <w:sz w:val="24"/>
          <w:szCs w:val="24"/>
          <w:u w:val="single"/>
        </w:rPr>
        <w:t>（采购人名称）</w:t>
      </w:r>
      <w:r>
        <w:rPr>
          <w:rFonts w:ascii="宋体" w:hAnsi="宋体" w:cs="宋体"/>
          <w:kern w:val="0"/>
          <w:sz w:val="24"/>
          <w:szCs w:val="24"/>
          <w:u w:val="single"/>
        </w:rPr>
        <w:t xml:space="preserve">             </w:t>
      </w:r>
      <w:r>
        <w:rPr>
          <w:rFonts w:hint="eastAsia" w:ascii="宋体" w:hAnsi="宋体" w:cs="宋体"/>
          <w:kern w:val="0"/>
          <w:sz w:val="24"/>
          <w:szCs w:val="24"/>
          <w:u w:val="single"/>
        </w:rPr>
        <w:t xml:space="preserve">  </w:t>
      </w:r>
    </w:p>
    <w:p w14:paraId="3EB0D5CB">
      <w:pPr>
        <w:widowControl/>
        <w:spacing w:line="360" w:lineRule="auto"/>
        <w:ind w:firstLine="480" w:firstLineChars="200"/>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为了切实维护建筑工人的合法权益，确保社会和企业稳定，根据各级政府和相关主管部门的要求，结合我方参加的</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  （项目名称） （项目编号）  </w:t>
      </w:r>
      <w:r>
        <w:rPr>
          <w:rFonts w:hint="eastAsia" w:ascii="宋体" w:hAnsi="宋体" w:cs="宋体"/>
          <w:color w:val="000000"/>
          <w:kern w:val="0"/>
          <w:sz w:val="24"/>
          <w:szCs w:val="24"/>
          <w:lang w:bidi="ar"/>
        </w:rPr>
        <w:t>项目实际情况，特作如下慎重承诺：</w:t>
      </w:r>
    </w:p>
    <w:p w14:paraId="21069C3F">
      <w:pPr>
        <w:widowControl/>
        <w:spacing w:line="360" w:lineRule="auto"/>
        <w:ind w:firstLine="480" w:firstLineChars="200"/>
        <w:jc w:val="left"/>
        <w:rPr>
          <w:rFonts w:ascii="宋体" w:hAnsi="宋体" w:cs="宋体"/>
          <w:kern w:val="0"/>
          <w:sz w:val="24"/>
          <w:szCs w:val="24"/>
          <w:lang w:bidi="ar"/>
        </w:rPr>
      </w:pPr>
      <w:r>
        <w:rPr>
          <w:rFonts w:hint="eastAsia" w:ascii="宋体" w:hAnsi="宋体" w:cs="宋体"/>
          <w:color w:val="000000"/>
          <w:kern w:val="0"/>
          <w:sz w:val="24"/>
          <w:szCs w:val="24"/>
          <w:lang w:bidi="ar"/>
        </w:rPr>
        <w:t>1、我方将严格按照施工归属地上级主管部门以及采购人关于建筑工人工资发放的相关要求，切实做好建筑工人进场验证、考勤、工资发放</w:t>
      </w:r>
      <w:r>
        <w:rPr>
          <w:rFonts w:hint="eastAsia" w:ascii="宋体" w:hAnsi="宋体" w:cs="宋体"/>
          <w:kern w:val="0"/>
          <w:sz w:val="24"/>
          <w:szCs w:val="24"/>
          <w:lang w:bidi="ar"/>
        </w:rPr>
        <w:t>工作；否则，我方无条件同意采购人直接从进度款中支付给建筑工人工资，并从工程款中直接扣回，并自愿承担相应违约责任等。</w:t>
      </w:r>
    </w:p>
    <w:p w14:paraId="15A4EC04">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2、我方保证不拖欠建筑工人工资，一定将建筑工人工资足额直接发放到建筑工人手中，并保证将每月工资发放表及时上报给采购人项目部，并保证资料的真实有效性；如有虚假和不报的情况发生，我方愿意接受采购人的任何处罚并承担相应违约责任等。</w:t>
      </w:r>
    </w:p>
    <w:p w14:paraId="72FF01BC">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3、如因建筑工人工资发放不到位或处置不力，导致建筑工人有不同形式的上访、闹访、集访等恶性事件的发生，我方无条件同意由采购人直接从进度款中支付给建筑工人工资，并从工程款中直接扣回，同时我方承担由此造成的一切不良后果；</w:t>
      </w:r>
    </w:p>
    <w:p w14:paraId="3BF2708C">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4、我方承诺不因任何原因以拖欠建筑工人工资为由，唆使或促成建筑工人罢工、上访和恶意讨薪事件的发生。如有发生所产生的一切不良后果由我方承担。</w:t>
      </w:r>
    </w:p>
    <w:p w14:paraId="5ED49063">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特此承诺</w:t>
      </w:r>
    </w:p>
    <w:p w14:paraId="1BB40487">
      <w:pPr>
        <w:widowControl/>
        <w:spacing w:line="360" w:lineRule="auto"/>
        <w:ind w:firstLine="480" w:firstLineChars="200"/>
        <w:jc w:val="left"/>
        <w:rPr>
          <w:rFonts w:ascii="宋体" w:hAnsi="宋体" w:cs="宋体"/>
          <w:kern w:val="0"/>
          <w:sz w:val="24"/>
          <w:szCs w:val="24"/>
          <w:lang w:bidi="ar"/>
        </w:rPr>
      </w:pPr>
    </w:p>
    <w:p w14:paraId="641E6B5C">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供应商：</w:t>
      </w:r>
      <w:r>
        <w:rPr>
          <w:rFonts w:hint="eastAsia" w:ascii="宋体" w:hAnsi="宋体" w:cs="宋体"/>
          <w:sz w:val="24"/>
          <w:szCs w:val="24"/>
          <w:u w:val="single"/>
        </w:rPr>
        <w:t xml:space="preserve">                            </w:t>
      </w:r>
      <w:r>
        <w:rPr>
          <w:rFonts w:hint="eastAsia" w:ascii="宋体" w:hAnsi="宋体" w:cs="宋体"/>
          <w:kern w:val="0"/>
          <w:sz w:val="24"/>
          <w:szCs w:val="24"/>
          <w:lang w:bidi="ar"/>
        </w:rPr>
        <w:t xml:space="preserve">（盖章） </w:t>
      </w:r>
    </w:p>
    <w:p w14:paraId="7E098AB9">
      <w:pPr>
        <w:widowControl/>
        <w:spacing w:line="360" w:lineRule="auto"/>
        <w:ind w:firstLine="480" w:firstLineChars="200"/>
        <w:jc w:val="left"/>
        <w:rPr>
          <w:rFonts w:ascii="宋体" w:hAnsi="宋体" w:cs="宋体"/>
          <w:kern w:val="0"/>
          <w:sz w:val="24"/>
          <w:szCs w:val="24"/>
          <w:lang w:bidi="ar"/>
        </w:rPr>
      </w:pPr>
    </w:p>
    <w:p w14:paraId="4F1BE766">
      <w:pPr>
        <w:widowControl/>
        <w:spacing w:line="360" w:lineRule="auto"/>
        <w:ind w:firstLine="480" w:firstLineChars="200"/>
        <w:jc w:val="left"/>
        <w:rPr>
          <w:rFonts w:ascii="宋体" w:hAnsi="宋体" w:cs="宋体"/>
          <w:sz w:val="24"/>
          <w:szCs w:val="24"/>
        </w:rPr>
      </w:pPr>
      <w:r>
        <w:rPr>
          <w:rFonts w:hint="eastAsia" w:ascii="宋体" w:hAnsi="宋体" w:cs="宋体"/>
          <w:kern w:val="0"/>
          <w:sz w:val="24"/>
          <w:szCs w:val="24"/>
          <w:lang w:bidi="ar"/>
        </w:rPr>
        <w:t>法定代表人或其委托代理人：</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（签字或盖章</w:t>
      </w:r>
      <w:r>
        <w:rPr>
          <w:rFonts w:hint="eastAsia" w:ascii="宋体" w:hAnsi="宋体" w:cs="宋体"/>
          <w:color w:val="000000"/>
          <w:kern w:val="0"/>
          <w:sz w:val="24"/>
          <w:szCs w:val="24"/>
          <w:lang w:bidi="ar"/>
        </w:rPr>
        <w:t xml:space="preserve">） </w:t>
      </w:r>
    </w:p>
    <w:p w14:paraId="7C890832">
      <w:pPr>
        <w:pStyle w:val="5"/>
        <w:ind w:firstLine="5760" w:firstLineChars="2000"/>
        <w:rPr>
          <w:rFonts w:ascii="宋体" w:eastAsia="宋体" w:cs="宋体"/>
          <w:sz w:val="24"/>
          <w:szCs w:val="24"/>
          <w:u w:val="single"/>
        </w:rPr>
      </w:pPr>
    </w:p>
    <w:p w14:paraId="300C65B1">
      <w:pPr>
        <w:pStyle w:val="6"/>
        <w:ind w:firstLine="5280" w:firstLineChars="2200"/>
        <w:rPr>
          <w:rFonts w:ascii="宋体" w:hAnsi="宋体" w:cs="宋体"/>
          <w:color w:val="000000"/>
          <w:kern w:val="0"/>
          <w:sz w:val="24"/>
          <w:szCs w:val="24"/>
          <w:lang w:bidi="ar"/>
        </w:rPr>
      </w:pPr>
    </w:p>
    <w:p w14:paraId="2F54418C">
      <w:pPr>
        <w:pStyle w:val="6"/>
        <w:ind w:firstLine="5280" w:firstLineChars="2200"/>
        <w:rPr>
          <w:rFonts w:ascii="宋体" w:hAnsi="宋体" w:cs="宋体"/>
          <w:color w:val="000000"/>
          <w:kern w:val="0"/>
          <w:sz w:val="24"/>
          <w:szCs w:val="24"/>
          <w:lang w:bidi="ar"/>
        </w:rPr>
      </w:pPr>
      <w:r>
        <w:rPr>
          <w:rFonts w:hint="eastAsia" w:ascii="宋体" w:hAnsi="宋体" w:cs="宋体"/>
          <w:color w:val="000000"/>
          <w:kern w:val="0"/>
          <w:sz w:val="24"/>
          <w:szCs w:val="24"/>
          <w:lang w:bidi="ar"/>
        </w:rPr>
        <w:t xml:space="preserve">   年   月   日</w:t>
      </w:r>
      <w:r>
        <w:rPr>
          <w:rFonts w:ascii="宋体" w:hAnsi="宋体" w:cs="宋体"/>
          <w:color w:val="000000"/>
          <w:kern w:val="0"/>
          <w:sz w:val="24"/>
          <w:szCs w:val="24"/>
          <w:lang w:bidi="ar"/>
        </w:rPr>
        <w:br w:type="page"/>
      </w:r>
    </w:p>
    <w:p w14:paraId="700B8B0D">
      <w:pPr>
        <w:spacing w:line="560" w:lineRule="exact"/>
        <w:jc w:val="center"/>
        <w:rPr>
          <w:rFonts w:ascii="宋体" w:hAnsi="宋体" w:cs="宋体"/>
          <w:b/>
          <w:bCs/>
          <w:sz w:val="30"/>
          <w:szCs w:val="30"/>
        </w:rPr>
      </w:pPr>
      <w:r>
        <w:rPr>
          <w:rFonts w:hint="eastAsia" w:ascii="宋体" w:hAnsi="宋体" w:cs="宋体"/>
          <w:b/>
          <w:bCs/>
          <w:sz w:val="30"/>
          <w:szCs w:val="30"/>
        </w:rPr>
        <w:t>项目管理机构人员承诺书</w:t>
      </w:r>
    </w:p>
    <w:p w14:paraId="05E26E1C">
      <w:pPr>
        <w:widowControl/>
        <w:spacing w:line="360" w:lineRule="auto"/>
        <w:jc w:val="left"/>
        <w:rPr>
          <w:rFonts w:ascii="宋体" w:hAnsi="宋体" w:cs="宋体"/>
          <w:color w:val="000000"/>
          <w:kern w:val="0"/>
          <w:sz w:val="24"/>
          <w:szCs w:val="24"/>
          <w:lang w:bidi="ar"/>
        </w:rPr>
      </w:pPr>
    </w:p>
    <w:p w14:paraId="5AA6C95D">
      <w:pPr>
        <w:widowControl/>
        <w:spacing w:line="360" w:lineRule="auto"/>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致：</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 </w:t>
      </w:r>
      <w:r>
        <w:rPr>
          <w:rFonts w:ascii="宋体" w:hAnsi="宋体" w:cs="宋体"/>
          <w:kern w:val="0"/>
          <w:sz w:val="24"/>
          <w:szCs w:val="24"/>
          <w:u w:val="single"/>
        </w:rPr>
        <w:t xml:space="preserve">                       </w:t>
      </w:r>
      <w:r>
        <w:rPr>
          <w:rFonts w:hint="eastAsia" w:ascii="宋体" w:hAnsi="宋体" w:cs="宋体"/>
          <w:kern w:val="0"/>
          <w:sz w:val="24"/>
          <w:szCs w:val="24"/>
          <w:u w:val="single"/>
        </w:rPr>
        <w:t xml:space="preserve">  </w:t>
      </w:r>
      <w:r>
        <w:rPr>
          <w:rFonts w:hint="eastAsia" w:ascii="宋体" w:hAnsi="宋体" w:cs="宋体"/>
          <w:color w:val="000000"/>
          <w:kern w:val="0"/>
          <w:sz w:val="24"/>
          <w:szCs w:val="24"/>
          <w:lang w:bidi="ar"/>
        </w:rPr>
        <w:t xml:space="preserve">（采购人名称） </w:t>
      </w:r>
    </w:p>
    <w:p w14:paraId="4B87E088">
      <w:pPr>
        <w:widowControl/>
        <w:spacing w:line="360" w:lineRule="auto"/>
        <w:ind w:firstLine="480" w:firstLineChars="200"/>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若我方为</w:t>
      </w:r>
      <w:r>
        <w:rPr>
          <w:rFonts w:hint="eastAsia" w:ascii="宋体" w:hAnsi="宋体" w:cs="宋体"/>
          <w:color w:val="000000"/>
          <w:kern w:val="0"/>
          <w:sz w:val="24"/>
          <w:szCs w:val="24"/>
          <w:u w:val="single"/>
          <w:lang w:bidi="ar"/>
        </w:rPr>
        <w:t xml:space="preserve">  （项目名称）（项目编号）  </w:t>
      </w:r>
      <w:r>
        <w:rPr>
          <w:rFonts w:hint="eastAsia" w:ascii="宋体" w:hAnsi="宋体" w:cs="宋体"/>
          <w:color w:val="000000"/>
          <w:kern w:val="0"/>
          <w:sz w:val="24"/>
          <w:szCs w:val="24"/>
          <w:lang w:bidi="ar"/>
        </w:rPr>
        <w:t>拟派了</w:t>
      </w:r>
      <w:r>
        <w:rPr>
          <w:rFonts w:hint="eastAsia" w:ascii="宋体" w:hAnsi="宋体" w:cs="宋体"/>
          <w:color w:val="000000"/>
          <w:kern w:val="0"/>
          <w:sz w:val="24"/>
          <w:szCs w:val="24"/>
          <w:u w:val="single"/>
          <w:lang w:bidi="ar"/>
        </w:rPr>
        <w:t>项目负责人、技术负责人、施工员、质量员、安全员</w:t>
      </w:r>
      <w:r>
        <w:rPr>
          <w:rFonts w:hint="eastAsia" w:ascii="宋体" w:hAnsi="宋体" w:cs="宋体"/>
          <w:color w:val="000000"/>
          <w:kern w:val="0"/>
          <w:sz w:val="24"/>
          <w:szCs w:val="24"/>
          <w:lang w:bidi="ar"/>
        </w:rPr>
        <w:t>，我方承诺上述人员未同时在2个及以上建设工程项目施工中任职，且在本项目中不兼任。</w:t>
      </w:r>
    </w:p>
    <w:p w14:paraId="36BDA2E4">
      <w:pPr>
        <w:widowControl/>
        <w:spacing w:line="360" w:lineRule="auto"/>
        <w:ind w:firstLine="480" w:firstLineChars="200"/>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我方保证上述信息真实和准确，并愿意承担因我方就此弄虚作假所引起的一切法律后果。</w:t>
      </w:r>
    </w:p>
    <w:p w14:paraId="241EC45F">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特此承诺</w:t>
      </w:r>
    </w:p>
    <w:p w14:paraId="4B602530">
      <w:pPr>
        <w:widowControl/>
        <w:spacing w:line="360" w:lineRule="auto"/>
        <w:ind w:firstLine="480" w:firstLineChars="200"/>
        <w:jc w:val="left"/>
        <w:rPr>
          <w:rFonts w:ascii="宋体" w:hAnsi="宋体" w:cs="宋体"/>
          <w:kern w:val="0"/>
          <w:sz w:val="24"/>
          <w:szCs w:val="24"/>
          <w:lang w:bidi="ar"/>
        </w:rPr>
      </w:pPr>
    </w:p>
    <w:p w14:paraId="427F7083">
      <w:pPr>
        <w:widowControl/>
        <w:spacing w:line="360" w:lineRule="auto"/>
        <w:ind w:firstLine="480" w:firstLineChars="200"/>
        <w:jc w:val="left"/>
        <w:rPr>
          <w:rFonts w:ascii="宋体" w:hAnsi="宋体" w:cs="宋体"/>
          <w:kern w:val="0"/>
          <w:sz w:val="24"/>
          <w:szCs w:val="24"/>
          <w:lang w:bidi="ar"/>
        </w:rPr>
      </w:pPr>
      <w:r>
        <w:rPr>
          <w:rFonts w:hint="eastAsia" w:ascii="宋体" w:hAnsi="宋体" w:cs="宋体"/>
          <w:kern w:val="0"/>
          <w:sz w:val="24"/>
          <w:szCs w:val="24"/>
          <w:lang w:bidi="ar"/>
        </w:rPr>
        <w:t>供应商：</w:t>
      </w:r>
      <w:r>
        <w:rPr>
          <w:rFonts w:hint="eastAsia" w:ascii="宋体" w:hAnsi="宋体" w:cs="宋体"/>
          <w:sz w:val="24"/>
          <w:szCs w:val="24"/>
          <w:u w:val="single"/>
        </w:rPr>
        <w:t xml:space="preserve">                            </w:t>
      </w:r>
      <w:r>
        <w:rPr>
          <w:rFonts w:hint="eastAsia" w:ascii="宋体" w:hAnsi="宋体" w:cs="宋体"/>
          <w:kern w:val="0"/>
          <w:sz w:val="24"/>
          <w:szCs w:val="24"/>
          <w:lang w:bidi="ar"/>
        </w:rPr>
        <w:t xml:space="preserve">（加盖公章） </w:t>
      </w:r>
    </w:p>
    <w:p w14:paraId="2E0C35C5">
      <w:pPr>
        <w:widowControl/>
        <w:spacing w:line="360" w:lineRule="auto"/>
        <w:ind w:firstLine="480" w:firstLineChars="200"/>
        <w:jc w:val="left"/>
        <w:rPr>
          <w:rFonts w:ascii="宋体" w:hAnsi="宋体" w:cs="宋体"/>
          <w:kern w:val="0"/>
          <w:sz w:val="24"/>
          <w:szCs w:val="24"/>
          <w:lang w:bidi="ar"/>
        </w:rPr>
      </w:pPr>
    </w:p>
    <w:p w14:paraId="25779ACA">
      <w:pPr>
        <w:widowControl/>
        <w:spacing w:line="360" w:lineRule="auto"/>
        <w:ind w:firstLine="480" w:firstLineChars="200"/>
        <w:jc w:val="left"/>
        <w:rPr>
          <w:rFonts w:ascii="宋体" w:hAnsi="宋体" w:cs="宋体"/>
          <w:sz w:val="24"/>
          <w:szCs w:val="24"/>
        </w:rPr>
      </w:pPr>
      <w:r>
        <w:rPr>
          <w:rFonts w:hint="eastAsia" w:ascii="宋体" w:hAnsi="宋体" w:cs="宋体"/>
          <w:kern w:val="0"/>
          <w:sz w:val="24"/>
          <w:szCs w:val="24"/>
          <w:lang w:bidi="ar"/>
        </w:rPr>
        <w:t>法定代表人或其委托代理人：</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（签字或盖章</w:t>
      </w:r>
      <w:r>
        <w:rPr>
          <w:rFonts w:hint="eastAsia" w:ascii="宋体" w:hAnsi="宋体" w:cs="宋体"/>
          <w:color w:val="000000"/>
          <w:kern w:val="0"/>
          <w:sz w:val="24"/>
          <w:szCs w:val="24"/>
          <w:lang w:bidi="ar"/>
        </w:rPr>
        <w:t xml:space="preserve">） </w:t>
      </w:r>
    </w:p>
    <w:p w14:paraId="7879F126">
      <w:pPr>
        <w:pStyle w:val="5"/>
        <w:ind w:firstLine="5760" w:firstLineChars="2000"/>
        <w:rPr>
          <w:rFonts w:ascii="宋体" w:eastAsia="宋体" w:cs="宋体"/>
          <w:sz w:val="24"/>
          <w:szCs w:val="24"/>
          <w:u w:val="single"/>
        </w:rPr>
      </w:pPr>
    </w:p>
    <w:p w14:paraId="792540BA">
      <w:pPr>
        <w:pStyle w:val="6"/>
        <w:ind w:firstLine="5280" w:firstLineChars="2200"/>
        <w:rPr>
          <w:rFonts w:ascii="宋体" w:hAnsi="宋体" w:cs="宋体"/>
          <w:color w:val="000000"/>
          <w:kern w:val="0"/>
          <w:sz w:val="24"/>
          <w:szCs w:val="24"/>
          <w:lang w:bidi="ar"/>
        </w:rPr>
      </w:pPr>
    </w:p>
    <w:p w14:paraId="25311E93">
      <w:pPr>
        <w:pStyle w:val="6"/>
        <w:ind w:firstLine="5280" w:firstLineChars="2200"/>
        <w:rPr>
          <w:sz w:val="24"/>
          <w:szCs w:val="24"/>
        </w:rPr>
      </w:pPr>
      <w:r>
        <w:rPr>
          <w:rFonts w:hint="eastAsia" w:ascii="宋体" w:hAnsi="宋体" w:cs="宋体"/>
          <w:color w:val="000000"/>
          <w:kern w:val="0"/>
          <w:sz w:val="24"/>
          <w:szCs w:val="24"/>
          <w:lang w:bidi="ar"/>
        </w:rPr>
        <w:t xml:space="preserve">   年   月   日 </w:t>
      </w:r>
    </w:p>
    <w:p w14:paraId="686EC2BE"/>
    <w:p w14:paraId="6D54C186">
      <w:pPr>
        <w:pStyle w:val="6"/>
        <w:ind w:firstLine="5280" w:firstLineChars="2200"/>
        <w:rPr>
          <w:sz w:val="24"/>
          <w:szCs w:val="24"/>
        </w:rPr>
      </w:pPr>
    </w:p>
    <w:p w14:paraId="033600DC">
      <w:pPr>
        <w:pStyle w:val="6"/>
        <w:ind w:firstLine="5280" w:firstLineChars="2200"/>
        <w:rPr>
          <w:sz w:val="24"/>
          <w:szCs w:val="24"/>
        </w:rPr>
      </w:pPr>
    </w:p>
    <w:p w14:paraId="4672A5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综艺简体">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OWUwMjAyYzg3YmNiYTJhYzgwMDkxNjMyNDI2Y2YifQ=="/>
  </w:docVars>
  <w:rsids>
    <w:rsidRoot w:val="305803DF"/>
    <w:rsid w:val="00373E25"/>
    <w:rsid w:val="00617944"/>
    <w:rsid w:val="00756E66"/>
    <w:rsid w:val="00785BD3"/>
    <w:rsid w:val="008E3DFC"/>
    <w:rsid w:val="00A32B5A"/>
    <w:rsid w:val="00A372CE"/>
    <w:rsid w:val="00A569AA"/>
    <w:rsid w:val="00CC3130"/>
    <w:rsid w:val="00CE5881"/>
    <w:rsid w:val="00E02B0D"/>
    <w:rsid w:val="00E25B0B"/>
    <w:rsid w:val="032C6ACB"/>
    <w:rsid w:val="24C84985"/>
    <w:rsid w:val="25F24D51"/>
    <w:rsid w:val="29DA067B"/>
    <w:rsid w:val="305803DF"/>
    <w:rsid w:val="3B795AD4"/>
    <w:rsid w:val="5094083D"/>
    <w:rsid w:val="6134408D"/>
    <w:rsid w:val="757A2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before="40"/>
      <w:ind w:left="139"/>
    </w:pPr>
    <w:rPr>
      <w:rFonts w:hint="eastAsia" w:ascii="宋体" w:hAnsi="宋体"/>
    </w:r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Body Text 2"/>
    <w:basedOn w:val="1"/>
    <w:qFormat/>
    <w:uiPriority w:val="0"/>
    <w:pPr>
      <w:jc w:val="center"/>
    </w:pPr>
    <w:rPr>
      <w:rFonts w:ascii="方正综艺简体" w:hAnsi="宋体" w:eastAsia="方正综艺简体"/>
      <w:spacing w:val="24"/>
      <w:sz w:val="32"/>
    </w:rPr>
  </w:style>
  <w:style w:type="paragraph" w:styleId="6">
    <w:name w:val="Body Text First Indent"/>
    <w:basedOn w:val="7"/>
    <w:qFormat/>
    <w:uiPriority w:val="0"/>
    <w:pPr>
      <w:spacing w:line="312" w:lineRule="auto"/>
      <w:ind w:firstLine="420"/>
    </w:pPr>
  </w:style>
  <w:style w:type="paragraph" w:customStyle="1" w:styleId="7">
    <w:name w:val="正文_0"/>
    <w:next w:val="6"/>
    <w:qFormat/>
    <w:uiPriority w:val="0"/>
    <w:pPr>
      <w:widowControl w:val="0"/>
      <w:jc w:val="both"/>
    </w:pPr>
    <w:rPr>
      <w:rFonts w:ascii="Calibri" w:hAnsi="Calibri" w:eastAsia="宋体" w:cs="Times New Roman"/>
      <w:kern w:val="2"/>
      <w:sz w:val="21"/>
      <w:szCs w:val="22"/>
      <w:lang w:val="en-US" w:eastAsia="zh-CN" w:bidi="ar-SA"/>
    </w:rPr>
  </w:style>
  <w:style w:type="character" w:styleId="10">
    <w:name w:val="annotation reference"/>
    <w:basedOn w:val="9"/>
    <w:qFormat/>
    <w:uiPriority w:val="0"/>
    <w:rPr>
      <w:sz w:val="21"/>
      <w:szCs w:val="21"/>
    </w:rPr>
  </w:style>
  <w:style w:type="character" w:customStyle="1" w:styleId="11">
    <w:name w:val="批注框文本 字符"/>
    <w:basedOn w:val="9"/>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802</Words>
  <Characters>802</Characters>
  <Lines>7</Lines>
  <Paragraphs>2</Paragraphs>
  <TotalTime>0</TotalTime>
  <ScaleCrop>false</ScaleCrop>
  <LinksUpToDate>false</LinksUpToDate>
  <CharactersWithSpaces>1053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2022-05-25T08:55:00Z</dcterms:created>
  <dc:creator>GAONA</dc:creator>
  <cp:lastModifiedBy>Davis</cp:lastModifiedBy>
  <dcterms:modified xsi:type="dcterms:W3CDTF">2025-05-18T07:45:39Z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670EEA0DAD7A4216BF8A1E25856EC348</vt:lpwstr>
  </property>
  <property fmtid="{D5CDD505-2E9C-101B-9397-08002B2CF9AE}" pid="4" name="KSOTemplateDocerSaveRecord">
    <vt:lpwstr>eyJoZGlkIjoiZmRkZDE2MGVlZjYxMDRkMDg0NTgxYTRjNGE5YmI1Y2YiLCJ1c2VySWQiOiI0NTQ0MzIyODcifQ==</vt:lpwstr>
  </property>
</Properties>
</file>